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2CFC81" w14:textId="77BE62DB" w:rsidR="00D025E3" w:rsidRPr="00044510" w:rsidRDefault="00D025E3" w:rsidP="00D025E3">
      <w:pPr>
        <w:autoSpaceDE w:val="0"/>
        <w:autoSpaceDN w:val="0"/>
        <w:adjustRightInd w:val="0"/>
        <w:rPr>
          <w:rFonts w:ascii="Segoe UI" w:hAnsi="Segoe UI" w:cs="Segoe UI"/>
          <w:sz w:val="36"/>
          <w:szCs w:val="36"/>
        </w:rPr>
      </w:pPr>
      <w:r w:rsidRPr="00044510">
        <w:rPr>
          <w:rFonts w:ascii="Segoe UI" w:eastAsia="Times New Roman" w:hAnsi="Segoe UI" w:cs="Segoe UI"/>
          <w:b/>
          <w:bCs/>
          <w:sz w:val="36"/>
          <w:szCs w:val="36"/>
          <w:lang w:eastAsia="en-GB"/>
        </w:rPr>
        <w:t xml:space="preserve">Smoking Policy </w:t>
      </w:r>
      <w:r w:rsidRPr="00044510">
        <w:rPr>
          <w:rFonts w:ascii="Segoe UI" w:hAnsi="Segoe UI" w:cs="Segoe UI"/>
          <w:b/>
          <w:bCs/>
          <w:sz w:val="36"/>
          <w:szCs w:val="36"/>
        </w:rPr>
        <w:t>(Updated for EYFS 2025)</w:t>
      </w:r>
    </w:p>
    <w:p w14:paraId="5EA5ED19" w14:textId="4F611989" w:rsidR="00D025E3" w:rsidRPr="00044510" w:rsidRDefault="00D025E3" w:rsidP="00D025E3">
      <w:pPr>
        <w:spacing w:before="100" w:beforeAutospacing="1" w:after="100" w:afterAutospacing="1"/>
        <w:outlineLvl w:val="3"/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</w:pPr>
      <w:r w:rsidRPr="00044510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 xml:space="preserve">Policy Statement: </w:t>
      </w:r>
      <w:r w:rsidRPr="00044510">
        <w:rPr>
          <w:rFonts w:ascii="Segoe UI" w:eastAsia="Times New Roman" w:hAnsi="Segoe UI" w:cs="Segoe UI"/>
          <w:sz w:val="28"/>
          <w:szCs w:val="28"/>
          <w:lang w:eastAsia="en-GB"/>
        </w:rPr>
        <w:t xml:space="preserve">At </w:t>
      </w:r>
      <w:r w:rsidR="00FA269E">
        <w:rPr>
          <w:rFonts w:ascii="Segoe UI" w:eastAsia="Times New Roman" w:hAnsi="Segoe UI" w:cs="Segoe UI"/>
          <w:sz w:val="28"/>
          <w:szCs w:val="28"/>
          <w:lang w:eastAsia="en-GB"/>
        </w:rPr>
        <w:t>Little Acorns preschool</w:t>
      </w:r>
      <w:r w:rsidRPr="00044510">
        <w:rPr>
          <w:rFonts w:ascii="Segoe UI" w:eastAsia="Times New Roman" w:hAnsi="Segoe UI" w:cs="Segoe UI"/>
          <w:sz w:val="28"/>
          <w:szCs w:val="28"/>
          <w:lang w:eastAsia="en-GB"/>
        </w:rPr>
        <w:t xml:space="preserve">, we are committed to providing a </w:t>
      </w:r>
      <w:r w:rsidRPr="00044510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safe, healthy, and smoke-free environment</w:t>
      </w:r>
      <w:r w:rsidRPr="00044510">
        <w:rPr>
          <w:rFonts w:ascii="Segoe UI" w:eastAsia="Times New Roman" w:hAnsi="Segoe UI" w:cs="Segoe UI"/>
          <w:sz w:val="28"/>
          <w:szCs w:val="28"/>
          <w:lang w:eastAsia="en-GB"/>
        </w:rPr>
        <w:t xml:space="preserve"> for all children, staff members, parents, and visitors. Exposure to smoking, including second-hand smoke and vaping, poses significant health risks, particularly to young children. This policy ensures compliance with </w:t>
      </w:r>
      <w:r w:rsidRPr="00044510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EYFS 2025 regulations</w:t>
      </w:r>
      <w:r w:rsidRPr="00044510">
        <w:rPr>
          <w:rFonts w:ascii="Segoe UI" w:eastAsia="Times New Roman" w:hAnsi="Segoe UI" w:cs="Segoe UI"/>
          <w:sz w:val="28"/>
          <w:szCs w:val="28"/>
          <w:lang w:eastAsia="en-GB"/>
        </w:rPr>
        <w:t xml:space="preserve"> and supports the promotion of a healthy lifestyle within our setting.</w:t>
      </w:r>
    </w:p>
    <w:p w14:paraId="1E85BDC3" w14:textId="77777777" w:rsidR="00D025E3" w:rsidRPr="00044510" w:rsidRDefault="00D025E3" w:rsidP="00D025E3">
      <w:pPr>
        <w:spacing w:before="100" w:beforeAutospacing="1" w:after="100" w:afterAutospacing="1"/>
        <w:outlineLvl w:val="3"/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</w:pPr>
      <w:r w:rsidRPr="00044510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No Smoking Policy</w:t>
      </w:r>
    </w:p>
    <w:p w14:paraId="0BCDA7FA" w14:textId="76ACB3FC" w:rsidR="00D025E3" w:rsidRPr="00044510" w:rsidRDefault="00D025E3" w:rsidP="00D025E3">
      <w:pPr>
        <w:numPr>
          <w:ilvl w:val="0"/>
          <w:numId w:val="8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044510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Smoking, including the use of electronic cigarettes (vaping), is strictly prohibited</w:t>
      </w:r>
      <w:r w:rsidRPr="00044510">
        <w:rPr>
          <w:rFonts w:ascii="Segoe UI" w:eastAsia="Times New Roman" w:hAnsi="Segoe UI" w:cs="Segoe UI"/>
          <w:sz w:val="28"/>
          <w:szCs w:val="28"/>
          <w:lang w:eastAsia="en-GB"/>
        </w:rPr>
        <w:t xml:space="preserve"> in all areas of the </w:t>
      </w:r>
      <w:r w:rsidR="00FA269E">
        <w:rPr>
          <w:rFonts w:ascii="Segoe UI" w:eastAsia="Times New Roman" w:hAnsi="Segoe UI" w:cs="Segoe UI"/>
          <w:sz w:val="28"/>
          <w:szCs w:val="28"/>
          <w:lang w:eastAsia="en-GB"/>
        </w:rPr>
        <w:t xml:space="preserve">preschool </w:t>
      </w:r>
      <w:r w:rsidRPr="00044510">
        <w:rPr>
          <w:rFonts w:ascii="Segoe UI" w:eastAsia="Times New Roman" w:hAnsi="Segoe UI" w:cs="Segoe UI"/>
          <w:sz w:val="28"/>
          <w:szCs w:val="28"/>
          <w:lang w:eastAsia="en-GB"/>
        </w:rPr>
        <w:t>premises.</w:t>
      </w:r>
    </w:p>
    <w:p w14:paraId="6BB1D5E5" w14:textId="77777777" w:rsidR="00D025E3" w:rsidRPr="00044510" w:rsidRDefault="00D025E3" w:rsidP="00D025E3">
      <w:pPr>
        <w:numPr>
          <w:ilvl w:val="0"/>
          <w:numId w:val="8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044510">
        <w:rPr>
          <w:rFonts w:ascii="Segoe UI" w:eastAsia="Times New Roman" w:hAnsi="Segoe UI" w:cs="Segoe UI"/>
          <w:sz w:val="28"/>
          <w:szCs w:val="28"/>
          <w:lang w:eastAsia="en-GB"/>
        </w:rPr>
        <w:t xml:space="preserve">This policy applies to all </w:t>
      </w:r>
      <w:r w:rsidRPr="00044510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staff members, parents, visitors, and contractors</w:t>
      </w:r>
      <w:r w:rsidRPr="00044510">
        <w:rPr>
          <w:rFonts w:ascii="Segoe UI" w:eastAsia="Times New Roman" w:hAnsi="Segoe UI" w:cs="Segoe UI"/>
          <w:sz w:val="28"/>
          <w:szCs w:val="28"/>
          <w:lang w:eastAsia="en-GB"/>
        </w:rPr>
        <w:t xml:space="preserve"> at all times.</w:t>
      </w:r>
    </w:p>
    <w:p w14:paraId="20679540" w14:textId="33F3D693" w:rsidR="00D025E3" w:rsidRPr="00044510" w:rsidRDefault="00D025E3" w:rsidP="00D025E3">
      <w:pPr>
        <w:numPr>
          <w:ilvl w:val="0"/>
          <w:numId w:val="8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044510">
        <w:rPr>
          <w:rFonts w:ascii="Segoe UI" w:eastAsia="Times New Roman" w:hAnsi="Segoe UI" w:cs="Segoe UI"/>
          <w:sz w:val="28"/>
          <w:szCs w:val="28"/>
          <w:lang w:eastAsia="en-GB"/>
        </w:rPr>
        <w:t xml:space="preserve">Smoking is </w:t>
      </w:r>
      <w:r w:rsidRPr="00044510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not permitted indoors or outdoors</w:t>
      </w:r>
      <w:r w:rsidRPr="00044510">
        <w:rPr>
          <w:rFonts w:ascii="Segoe UI" w:eastAsia="Times New Roman" w:hAnsi="Segoe UI" w:cs="Segoe UI"/>
          <w:sz w:val="28"/>
          <w:szCs w:val="28"/>
          <w:lang w:eastAsia="en-GB"/>
        </w:rPr>
        <w:t>, including gardens, play</w:t>
      </w:r>
      <w:r w:rsidR="00FA269E">
        <w:rPr>
          <w:rFonts w:ascii="Segoe UI" w:eastAsia="Times New Roman" w:hAnsi="Segoe UI" w:cs="Segoe UI"/>
          <w:sz w:val="28"/>
          <w:szCs w:val="28"/>
          <w:lang w:eastAsia="en-GB"/>
        </w:rPr>
        <w:t xml:space="preserve"> areas </w:t>
      </w:r>
      <w:r w:rsidRPr="00044510">
        <w:rPr>
          <w:rFonts w:ascii="Segoe UI" w:eastAsia="Times New Roman" w:hAnsi="Segoe UI" w:cs="Segoe UI"/>
          <w:sz w:val="28"/>
          <w:szCs w:val="28"/>
          <w:lang w:eastAsia="en-GB"/>
        </w:rPr>
        <w:t>or entrances/exits.</w:t>
      </w:r>
    </w:p>
    <w:p w14:paraId="40D570D2" w14:textId="77777777" w:rsidR="00D025E3" w:rsidRPr="00044510" w:rsidRDefault="00D025E3" w:rsidP="00D025E3">
      <w:pPr>
        <w:spacing w:before="100" w:beforeAutospacing="1" w:after="100" w:afterAutospacing="1"/>
        <w:outlineLvl w:val="3"/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</w:pPr>
      <w:r w:rsidRPr="00044510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Maintaining a Smoke-Free Environment</w:t>
      </w:r>
    </w:p>
    <w:p w14:paraId="57560772" w14:textId="77777777" w:rsidR="00D025E3" w:rsidRPr="00044510" w:rsidRDefault="00D025E3" w:rsidP="00D025E3">
      <w:pPr>
        <w:numPr>
          <w:ilvl w:val="0"/>
          <w:numId w:val="9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044510">
        <w:rPr>
          <w:rFonts w:ascii="Segoe UI" w:eastAsia="Times New Roman" w:hAnsi="Segoe UI" w:cs="Segoe UI"/>
          <w:sz w:val="28"/>
          <w:szCs w:val="28"/>
          <w:lang w:eastAsia="en-GB"/>
        </w:rPr>
        <w:t xml:space="preserve">We will </w:t>
      </w:r>
      <w:r w:rsidRPr="00044510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actively promote a smoke-free culture</w:t>
      </w:r>
      <w:r w:rsidRPr="00044510">
        <w:rPr>
          <w:rFonts w:ascii="Segoe UI" w:eastAsia="Times New Roman" w:hAnsi="Segoe UI" w:cs="Segoe UI"/>
          <w:sz w:val="28"/>
          <w:szCs w:val="28"/>
          <w:lang w:eastAsia="en-GB"/>
        </w:rPr>
        <w:t xml:space="preserve"> to safeguard the health of children and others in our care.</w:t>
      </w:r>
    </w:p>
    <w:p w14:paraId="1A68947B" w14:textId="0598E511" w:rsidR="00D025E3" w:rsidRPr="00044510" w:rsidRDefault="00D025E3" w:rsidP="00D025E3">
      <w:pPr>
        <w:numPr>
          <w:ilvl w:val="0"/>
          <w:numId w:val="9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044510">
        <w:rPr>
          <w:rFonts w:ascii="Segoe UI" w:eastAsia="Times New Roman" w:hAnsi="Segoe UI" w:cs="Segoe UI"/>
          <w:sz w:val="28"/>
          <w:szCs w:val="28"/>
          <w:lang w:eastAsia="en-GB"/>
        </w:rPr>
        <w:t xml:space="preserve">Signage </w:t>
      </w:r>
      <w:r w:rsidR="00FA269E">
        <w:rPr>
          <w:rFonts w:ascii="Segoe UI" w:eastAsia="Times New Roman" w:hAnsi="Segoe UI" w:cs="Segoe UI"/>
          <w:sz w:val="28"/>
          <w:szCs w:val="28"/>
          <w:lang w:eastAsia="en-GB"/>
        </w:rPr>
        <w:t xml:space="preserve">is </w:t>
      </w:r>
      <w:r w:rsidRPr="00044510">
        <w:rPr>
          <w:rFonts w:ascii="Segoe UI" w:eastAsia="Times New Roman" w:hAnsi="Segoe UI" w:cs="Segoe UI"/>
          <w:sz w:val="28"/>
          <w:szCs w:val="28"/>
          <w:lang w:eastAsia="en-GB"/>
        </w:rPr>
        <w:t xml:space="preserve">displayed in </w:t>
      </w:r>
      <w:r w:rsidRPr="00044510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prominent areas</w:t>
      </w:r>
      <w:r w:rsidRPr="00044510">
        <w:rPr>
          <w:rFonts w:ascii="Segoe UI" w:eastAsia="Times New Roman" w:hAnsi="Segoe UI" w:cs="Segoe UI"/>
          <w:sz w:val="28"/>
          <w:szCs w:val="28"/>
          <w:lang w:eastAsia="en-GB"/>
        </w:rPr>
        <w:t xml:space="preserve"> to inform all visitors, parents, and staff of the </w:t>
      </w:r>
      <w:r w:rsidRPr="00044510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no smoking</w:t>
      </w:r>
      <w:r w:rsidRPr="00044510">
        <w:rPr>
          <w:rFonts w:ascii="Segoe UI" w:eastAsia="Times New Roman" w:hAnsi="Segoe UI" w:cs="Segoe UI"/>
          <w:sz w:val="28"/>
          <w:szCs w:val="28"/>
          <w:lang w:eastAsia="en-GB"/>
        </w:rPr>
        <w:t xml:space="preserve"> policy.</w:t>
      </w:r>
    </w:p>
    <w:p w14:paraId="73E24CA3" w14:textId="77777777" w:rsidR="00D025E3" w:rsidRPr="00044510" w:rsidRDefault="00D025E3" w:rsidP="00D025E3">
      <w:pPr>
        <w:spacing w:before="100" w:beforeAutospacing="1" w:after="100" w:afterAutospacing="1"/>
        <w:outlineLvl w:val="3"/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</w:pPr>
      <w:r w:rsidRPr="00044510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Staff Responsibilities</w:t>
      </w:r>
    </w:p>
    <w:p w14:paraId="4BA30DD6" w14:textId="77777777" w:rsidR="00D025E3" w:rsidRPr="00044510" w:rsidRDefault="00D025E3" w:rsidP="00D025E3">
      <w:pPr>
        <w:numPr>
          <w:ilvl w:val="0"/>
          <w:numId w:val="10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044510">
        <w:rPr>
          <w:rFonts w:ascii="Segoe UI" w:eastAsia="Times New Roman" w:hAnsi="Segoe UI" w:cs="Segoe UI"/>
          <w:sz w:val="28"/>
          <w:szCs w:val="28"/>
          <w:lang w:eastAsia="en-GB"/>
        </w:rPr>
        <w:t xml:space="preserve">All </w:t>
      </w:r>
      <w:r w:rsidRPr="00044510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staff members must adhere</w:t>
      </w:r>
      <w:r w:rsidRPr="00044510">
        <w:rPr>
          <w:rFonts w:ascii="Segoe UI" w:eastAsia="Times New Roman" w:hAnsi="Segoe UI" w:cs="Segoe UI"/>
          <w:sz w:val="28"/>
          <w:szCs w:val="28"/>
          <w:lang w:eastAsia="en-GB"/>
        </w:rPr>
        <w:t xml:space="preserve"> to this policy while on duty and during any outings or off-site activities.</w:t>
      </w:r>
    </w:p>
    <w:p w14:paraId="4956B810" w14:textId="689D9E5E" w:rsidR="00D025E3" w:rsidRPr="00044510" w:rsidRDefault="00D025E3" w:rsidP="00D025E3">
      <w:pPr>
        <w:numPr>
          <w:ilvl w:val="0"/>
          <w:numId w:val="10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044510">
        <w:rPr>
          <w:rFonts w:ascii="Segoe UI" w:eastAsia="Times New Roman" w:hAnsi="Segoe UI" w:cs="Segoe UI"/>
          <w:sz w:val="28"/>
          <w:szCs w:val="28"/>
          <w:lang w:eastAsia="en-GB"/>
        </w:rPr>
        <w:t xml:space="preserve">Staff are expected to </w:t>
      </w:r>
      <w:r w:rsidRPr="00044510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act as role models</w:t>
      </w:r>
      <w:r w:rsidRPr="00044510">
        <w:rPr>
          <w:rFonts w:ascii="Segoe UI" w:eastAsia="Times New Roman" w:hAnsi="Segoe UI" w:cs="Segoe UI"/>
          <w:sz w:val="28"/>
          <w:szCs w:val="28"/>
          <w:lang w:eastAsia="en-GB"/>
        </w:rPr>
        <w:t xml:space="preserve"> by promoting healthy behaviours and discouraging smoking.</w:t>
      </w:r>
    </w:p>
    <w:p w14:paraId="1EE0182E" w14:textId="2FAB4AD5" w:rsidR="00D025E3" w:rsidRPr="00044510" w:rsidRDefault="00D025E3" w:rsidP="00D025E3">
      <w:pPr>
        <w:numPr>
          <w:ilvl w:val="0"/>
          <w:numId w:val="10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044510">
        <w:rPr>
          <w:rFonts w:ascii="Segoe UI" w:eastAsia="Times New Roman" w:hAnsi="Segoe UI" w:cs="Segoe UI"/>
          <w:sz w:val="28"/>
          <w:szCs w:val="28"/>
          <w:lang w:eastAsia="en-GB"/>
        </w:rPr>
        <w:t xml:space="preserve">Any staff member who wishes to smoke must </w:t>
      </w:r>
      <w:r w:rsidRPr="00044510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do so off-</w:t>
      </w:r>
      <w:proofErr w:type="gramStart"/>
      <w:r w:rsidRPr="00044510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 xml:space="preserve">site </w:t>
      </w:r>
      <w:r w:rsidR="00FA269E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,</w:t>
      </w:r>
      <w:proofErr w:type="gramEnd"/>
      <w:r w:rsidR="00FA269E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 xml:space="preserve"> out of uniform </w:t>
      </w:r>
      <w:r w:rsidRPr="00044510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and away from children</w:t>
      </w:r>
      <w:r w:rsidRPr="00044510">
        <w:rPr>
          <w:rFonts w:ascii="Segoe UI" w:eastAsia="Times New Roman" w:hAnsi="Segoe UI" w:cs="Segoe UI"/>
          <w:sz w:val="28"/>
          <w:szCs w:val="28"/>
          <w:lang w:eastAsia="en-GB"/>
        </w:rPr>
        <w:t xml:space="preserve"> during break periods.</w:t>
      </w:r>
    </w:p>
    <w:p w14:paraId="160C5270" w14:textId="77777777" w:rsidR="00D025E3" w:rsidRPr="00044510" w:rsidRDefault="00D025E3" w:rsidP="00D025E3">
      <w:pPr>
        <w:spacing w:before="100" w:beforeAutospacing="1" w:after="100" w:afterAutospacing="1"/>
        <w:outlineLvl w:val="3"/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</w:pPr>
      <w:r w:rsidRPr="00044510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Parent and Visitor Compliance</w:t>
      </w:r>
    </w:p>
    <w:p w14:paraId="6CC35B47" w14:textId="77777777" w:rsidR="00D025E3" w:rsidRPr="00044510" w:rsidRDefault="00D025E3" w:rsidP="00D025E3">
      <w:pPr>
        <w:numPr>
          <w:ilvl w:val="0"/>
          <w:numId w:val="11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044510">
        <w:rPr>
          <w:rFonts w:ascii="Segoe UI" w:eastAsia="Times New Roman" w:hAnsi="Segoe UI" w:cs="Segoe UI"/>
          <w:sz w:val="28"/>
          <w:szCs w:val="28"/>
          <w:lang w:eastAsia="en-GB"/>
        </w:rPr>
        <w:t xml:space="preserve">It is the responsibility of </w:t>
      </w:r>
      <w:r w:rsidRPr="00044510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all parents and visitors to comply</w:t>
      </w:r>
      <w:r w:rsidRPr="00044510">
        <w:rPr>
          <w:rFonts w:ascii="Segoe UI" w:eastAsia="Times New Roman" w:hAnsi="Segoe UI" w:cs="Segoe UI"/>
          <w:sz w:val="28"/>
          <w:szCs w:val="28"/>
          <w:lang w:eastAsia="en-GB"/>
        </w:rPr>
        <w:t xml:space="preserve"> with the policy while on the premises.</w:t>
      </w:r>
    </w:p>
    <w:p w14:paraId="1D91B2B3" w14:textId="77777777" w:rsidR="00D025E3" w:rsidRPr="00044510" w:rsidRDefault="00D025E3" w:rsidP="00D025E3">
      <w:pPr>
        <w:numPr>
          <w:ilvl w:val="0"/>
          <w:numId w:val="11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044510">
        <w:rPr>
          <w:rFonts w:ascii="Segoe UI" w:eastAsia="Times New Roman" w:hAnsi="Segoe UI" w:cs="Segoe UI"/>
          <w:sz w:val="28"/>
          <w:szCs w:val="28"/>
          <w:lang w:eastAsia="en-GB"/>
        </w:rPr>
        <w:lastRenderedPageBreak/>
        <w:t xml:space="preserve">If any visitor is found smoking, they will be asked to </w:t>
      </w:r>
      <w:r w:rsidRPr="00044510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leave the premises immediately</w:t>
      </w:r>
      <w:r w:rsidRPr="00044510">
        <w:rPr>
          <w:rFonts w:ascii="Segoe UI" w:eastAsia="Times New Roman" w:hAnsi="Segoe UI" w:cs="Segoe UI"/>
          <w:sz w:val="28"/>
          <w:szCs w:val="28"/>
          <w:lang w:eastAsia="en-GB"/>
        </w:rPr>
        <w:t xml:space="preserve"> and reminded of the policy.</w:t>
      </w:r>
    </w:p>
    <w:p w14:paraId="798132E6" w14:textId="77777777" w:rsidR="00D025E3" w:rsidRPr="00044510" w:rsidRDefault="00D025E3" w:rsidP="00D025E3">
      <w:pPr>
        <w:spacing w:before="100" w:beforeAutospacing="1" w:after="100" w:afterAutospacing="1"/>
        <w:outlineLvl w:val="3"/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</w:pPr>
      <w:r w:rsidRPr="00044510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Designated Smoking Areas</w:t>
      </w:r>
    </w:p>
    <w:p w14:paraId="6C8A9265" w14:textId="7ACEDDC5" w:rsidR="00D025E3" w:rsidRPr="00044510" w:rsidRDefault="00D025E3" w:rsidP="00D025E3">
      <w:pPr>
        <w:numPr>
          <w:ilvl w:val="0"/>
          <w:numId w:val="12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044510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No designated smoking areas</w:t>
      </w:r>
      <w:r w:rsidRPr="00044510">
        <w:rPr>
          <w:rFonts w:ascii="Segoe UI" w:eastAsia="Times New Roman" w:hAnsi="Segoe UI" w:cs="Segoe UI"/>
          <w:sz w:val="28"/>
          <w:szCs w:val="28"/>
          <w:lang w:eastAsia="en-GB"/>
        </w:rPr>
        <w:t xml:space="preserve"> are provided within the </w:t>
      </w:r>
      <w:r w:rsidR="00FA269E">
        <w:rPr>
          <w:rFonts w:ascii="Segoe UI" w:eastAsia="Times New Roman" w:hAnsi="Segoe UI" w:cs="Segoe UI"/>
          <w:sz w:val="28"/>
          <w:szCs w:val="28"/>
          <w:lang w:eastAsia="en-GB"/>
        </w:rPr>
        <w:t>preschool</w:t>
      </w:r>
      <w:r w:rsidRPr="00044510">
        <w:rPr>
          <w:rFonts w:ascii="Segoe UI" w:eastAsia="Times New Roman" w:hAnsi="Segoe UI" w:cs="Segoe UI"/>
          <w:sz w:val="28"/>
          <w:szCs w:val="28"/>
          <w:lang w:eastAsia="en-GB"/>
        </w:rPr>
        <w:t xml:space="preserve"> setting.</w:t>
      </w:r>
    </w:p>
    <w:p w14:paraId="1B1F1BD0" w14:textId="77777777" w:rsidR="00D025E3" w:rsidRPr="00044510" w:rsidRDefault="00D025E3" w:rsidP="00D025E3">
      <w:pPr>
        <w:numPr>
          <w:ilvl w:val="0"/>
          <w:numId w:val="12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044510">
        <w:rPr>
          <w:rFonts w:ascii="Segoe UI" w:eastAsia="Times New Roman" w:hAnsi="Segoe UI" w:cs="Segoe UI"/>
          <w:sz w:val="28"/>
          <w:szCs w:val="28"/>
          <w:lang w:eastAsia="en-GB"/>
        </w:rPr>
        <w:t xml:space="preserve">Staff or visitors wishing to smoke must </w:t>
      </w:r>
      <w:r w:rsidRPr="00044510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leave the premises entirely</w:t>
      </w:r>
      <w:r w:rsidRPr="00044510">
        <w:rPr>
          <w:rFonts w:ascii="Segoe UI" w:eastAsia="Times New Roman" w:hAnsi="Segoe UI" w:cs="Segoe UI"/>
          <w:sz w:val="28"/>
          <w:szCs w:val="28"/>
          <w:lang w:eastAsia="en-GB"/>
        </w:rPr>
        <w:t xml:space="preserve"> before doing so.</w:t>
      </w:r>
    </w:p>
    <w:p w14:paraId="730498B9" w14:textId="77777777" w:rsidR="00D025E3" w:rsidRPr="00044510" w:rsidRDefault="00D025E3" w:rsidP="00D025E3">
      <w:pPr>
        <w:spacing w:before="100" w:beforeAutospacing="1" w:after="100" w:afterAutospacing="1"/>
        <w:outlineLvl w:val="3"/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</w:pPr>
      <w:r w:rsidRPr="00044510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Enforcement and Non-Compliance</w:t>
      </w:r>
    </w:p>
    <w:p w14:paraId="1263F1B6" w14:textId="77777777" w:rsidR="00D025E3" w:rsidRPr="00044510" w:rsidRDefault="00D025E3" w:rsidP="00D025E3">
      <w:pPr>
        <w:numPr>
          <w:ilvl w:val="0"/>
          <w:numId w:val="14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044510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Non-compliance with the no-smoking policy</w:t>
      </w:r>
      <w:r w:rsidRPr="00044510">
        <w:rPr>
          <w:rFonts w:ascii="Segoe UI" w:eastAsia="Times New Roman" w:hAnsi="Segoe UI" w:cs="Segoe UI"/>
          <w:sz w:val="28"/>
          <w:szCs w:val="28"/>
          <w:lang w:eastAsia="en-GB"/>
        </w:rPr>
        <w:t xml:space="preserve"> will be addressed immediately.</w:t>
      </w:r>
    </w:p>
    <w:p w14:paraId="1F3C9A60" w14:textId="77777777" w:rsidR="00D025E3" w:rsidRPr="00044510" w:rsidRDefault="00D025E3" w:rsidP="00D025E3">
      <w:pPr>
        <w:numPr>
          <w:ilvl w:val="0"/>
          <w:numId w:val="14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044510">
        <w:rPr>
          <w:rFonts w:ascii="Segoe UI" w:eastAsia="Times New Roman" w:hAnsi="Segoe UI" w:cs="Segoe UI"/>
          <w:sz w:val="28"/>
          <w:szCs w:val="28"/>
          <w:lang w:eastAsia="en-GB"/>
        </w:rPr>
        <w:t xml:space="preserve">If a </w:t>
      </w:r>
      <w:r w:rsidRPr="00044510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staff member, parent, or visitor</w:t>
      </w:r>
      <w:r w:rsidRPr="00044510">
        <w:rPr>
          <w:rFonts w:ascii="Segoe UI" w:eastAsia="Times New Roman" w:hAnsi="Segoe UI" w:cs="Segoe UI"/>
          <w:sz w:val="28"/>
          <w:szCs w:val="28"/>
          <w:lang w:eastAsia="en-GB"/>
        </w:rPr>
        <w:t xml:space="preserve"> is found smoking on the premises, they will receive a </w:t>
      </w:r>
      <w:r w:rsidRPr="00044510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verbal warning</w:t>
      </w:r>
      <w:r w:rsidRPr="00044510">
        <w:rPr>
          <w:rFonts w:ascii="Segoe UI" w:eastAsia="Times New Roman" w:hAnsi="Segoe UI" w:cs="Segoe UI"/>
          <w:sz w:val="28"/>
          <w:szCs w:val="28"/>
          <w:lang w:eastAsia="en-GB"/>
        </w:rPr>
        <w:t xml:space="preserve"> and be reminded of the policy.</w:t>
      </w:r>
    </w:p>
    <w:p w14:paraId="72FB24BF" w14:textId="77777777" w:rsidR="00D025E3" w:rsidRPr="00044510" w:rsidRDefault="00D025E3" w:rsidP="00D025E3">
      <w:pPr>
        <w:numPr>
          <w:ilvl w:val="0"/>
          <w:numId w:val="14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044510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Repeated violations</w:t>
      </w:r>
      <w:r w:rsidRPr="00044510">
        <w:rPr>
          <w:rFonts w:ascii="Segoe UI" w:eastAsia="Times New Roman" w:hAnsi="Segoe UI" w:cs="Segoe UI"/>
          <w:sz w:val="28"/>
          <w:szCs w:val="28"/>
          <w:lang w:eastAsia="en-GB"/>
        </w:rPr>
        <w:t xml:space="preserve"> may result in further action, such as </w:t>
      </w:r>
      <w:r w:rsidRPr="00044510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formal warnings, restrictions on access to the setting, or disciplinary measures</w:t>
      </w:r>
      <w:r w:rsidRPr="00044510">
        <w:rPr>
          <w:rFonts w:ascii="Segoe UI" w:eastAsia="Times New Roman" w:hAnsi="Segoe UI" w:cs="Segoe UI"/>
          <w:sz w:val="28"/>
          <w:szCs w:val="28"/>
          <w:lang w:eastAsia="en-GB"/>
        </w:rPr>
        <w:t xml:space="preserve"> for staff members.</w:t>
      </w:r>
    </w:p>
    <w:p w14:paraId="27BDA55B" w14:textId="77777777" w:rsidR="00D025E3" w:rsidRPr="00044510" w:rsidRDefault="00D025E3" w:rsidP="00D025E3">
      <w:pPr>
        <w:spacing w:before="100" w:beforeAutospacing="1" w:after="100" w:afterAutospacing="1"/>
        <w:outlineLvl w:val="3"/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</w:pPr>
      <w:r w:rsidRPr="00044510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Alignment with EYFS 2025 Changes</w:t>
      </w:r>
    </w:p>
    <w:p w14:paraId="317D522D" w14:textId="77777777" w:rsidR="00D025E3" w:rsidRPr="00044510" w:rsidRDefault="00D025E3" w:rsidP="00D025E3">
      <w:p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044510">
        <w:rPr>
          <w:rFonts w:ascii="Segoe UI" w:eastAsia="Times New Roman" w:hAnsi="Segoe UI" w:cs="Segoe UI"/>
          <w:sz w:val="28"/>
          <w:szCs w:val="28"/>
          <w:lang w:eastAsia="en-GB"/>
        </w:rPr>
        <w:t xml:space="preserve">From September 2025, the updated </w:t>
      </w:r>
      <w:r w:rsidRPr="00044510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EYFS framework</w:t>
      </w:r>
      <w:r w:rsidRPr="00044510">
        <w:rPr>
          <w:rFonts w:ascii="Segoe UI" w:eastAsia="Times New Roman" w:hAnsi="Segoe UI" w:cs="Segoe UI"/>
          <w:sz w:val="28"/>
          <w:szCs w:val="28"/>
          <w:lang w:eastAsia="en-GB"/>
        </w:rPr>
        <w:t xml:space="preserve"> strengthens regulations to promote </w:t>
      </w:r>
      <w:r w:rsidRPr="00044510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health and safety within early years settings</w:t>
      </w:r>
      <w:r w:rsidRPr="00044510">
        <w:rPr>
          <w:rFonts w:ascii="Segoe UI" w:eastAsia="Times New Roman" w:hAnsi="Segoe UI" w:cs="Segoe UI"/>
          <w:sz w:val="28"/>
          <w:szCs w:val="28"/>
          <w:lang w:eastAsia="en-GB"/>
        </w:rPr>
        <w:t>. Our policy aligns with the latest EYFS updates by:</w:t>
      </w:r>
    </w:p>
    <w:p w14:paraId="2FC65214" w14:textId="77777777" w:rsidR="00D025E3" w:rsidRPr="00044510" w:rsidRDefault="00D025E3" w:rsidP="00D025E3">
      <w:pPr>
        <w:numPr>
          <w:ilvl w:val="0"/>
          <w:numId w:val="15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044510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Maintaining a completely smoke-free setting</w:t>
      </w:r>
      <w:r w:rsidRPr="00044510">
        <w:rPr>
          <w:rFonts w:ascii="Segoe UI" w:eastAsia="Times New Roman" w:hAnsi="Segoe UI" w:cs="Segoe UI"/>
          <w:sz w:val="28"/>
          <w:szCs w:val="28"/>
          <w:lang w:eastAsia="en-GB"/>
        </w:rPr>
        <w:t>, including outdoor areas and during off-site activities.</w:t>
      </w:r>
    </w:p>
    <w:p w14:paraId="664798EA" w14:textId="77777777" w:rsidR="00D025E3" w:rsidRPr="00044510" w:rsidRDefault="00D025E3" w:rsidP="00D025E3">
      <w:pPr>
        <w:numPr>
          <w:ilvl w:val="0"/>
          <w:numId w:val="15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044510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Encouraging a culture of health and well-being</w:t>
      </w:r>
      <w:r w:rsidRPr="00044510">
        <w:rPr>
          <w:rFonts w:ascii="Segoe UI" w:eastAsia="Times New Roman" w:hAnsi="Segoe UI" w:cs="Segoe UI"/>
          <w:sz w:val="28"/>
          <w:szCs w:val="28"/>
          <w:lang w:eastAsia="en-GB"/>
        </w:rPr>
        <w:t xml:space="preserve"> by educating children, staff, and parents on the dangers of smoking and vaping.</w:t>
      </w:r>
    </w:p>
    <w:p w14:paraId="63C22611" w14:textId="77777777" w:rsidR="00D025E3" w:rsidRPr="00044510" w:rsidRDefault="00D025E3" w:rsidP="00D025E3">
      <w:pPr>
        <w:numPr>
          <w:ilvl w:val="0"/>
          <w:numId w:val="15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044510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Enhancing enforcement measures</w:t>
      </w:r>
      <w:r w:rsidRPr="00044510">
        <w:rPr>
          <w:rFonts w:ascii="Segoe UI" w:eastAsia="Times New Roman" w:hAnsi="Segoe UI" w:cs="Segoe UI"/>
          <w:sz w:val="28"/>
          <w:szCs w:val="28"/>
          <w:lang w:eastAsia="en-GB"/>
        </w:rPr>
        <w:t xml:space="preserve"> to ensure compliance and </w:t>
      </w:r>
      <w:r w:rsidRPr="00044510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protect children from second-hand smoke exposure</w:t>
      </w:r>
      <w:r w:rsidRPr="00044510">
        <w:rPr>
          <w:rFonts w:ascii="Segoe UI" w:eastAsia="Times New Roman" w:hAnsi="Segoe UI" w:cs="Segoe UI"/>
          <w:sz w:val="28"/>
          <w:szCs w:val="28"/>
          <w:lang w:eastAsia="en-GB"/>
        </w:rPr>
        <w:t>.</w:t>
      </w:r>
    </w:p>
    <w:p w14:paraId="2A3B4AF2" w14:textId="76096756" w:rsidR="00D025E3" w:rsidRPr="00044510" w:rsidRDefault="00D025E3" w:rsidP="00D025E3">
      <w:pPr>
        <w:numPr>
          <w:ilvl w:val="0"/>
          <w:numId w:val="15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044510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Providing support</w:t>
      </w:r>
      <w:r w:rsidRPr="00044510">
        <w:rPr>
          <w:rFonts w:ascii="Segoe UI" w:eastAsia="Times New Roman" w:hAnsi="Segoe UI" w:cs="Segoe UI"/>
          <w:sz w:val="28"/>
          <w:szCs w:val="28"/>
          <w:lang w:eastAsia="en-GB"/>
        </w:rPr>
        <w:t xml:space="preserve"> for staff who may want to </w:t>
      </w:r>
      <w:r w:rsidRPr="00044510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quit smoking</w:t>
      </w:r>
      <w:r w:rsidRPr="00044510">
        <w:rPr>
          <w:rFonts w:ascii="Segoe UI" w:eastAsia="Times New Roman" w:hAnsi="Segoe UI" w:cs="Segoe UI"/>
          <w:sz w:val="28"/>
          <w:szCs w:val="28"/>
          <w:lang w:eastAsia="en-GB"/>
        </w:rPr>
        <w:t xml:space="preserve"> in line with government public health recommendations.</w:t>
      </w:r>
    </w:p>
    <w:p w14:paraId="6A7C3DB9" w14:textId="1FEA46D2" w:rsidR="00D025E3" w:rsidRPr="00044510" w:rsidRDefault="00D025E3" w:rsidP="00D025E3">
      <w:p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044510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Signed:</w:t>
      </w:r>
      <w:r w:rsidRPr="00044510">
        <w:rPr>
          <w:rFonts w:ascii="Segoe UI" w:eastAsia="Times New Roman" w:hAnsi="Segoe UI" w:cs="Segoe UI"/>
          <w:sz w:val="28"/>
          <w:szCs w:val="28"/>
          <w:lang w:eastAsia="en-GB"/>
        </w:rPr>
        <w:t xml:space="preserve"> </w:t>
      </w:r>
      <w:r w:rsidR="00FA269E">
        <w:rPr>
          <w:rFonts w:ascii="Segoe UI" w:eastAsia="Times New Roman" w:hAnsi="Segoe UI" w:cs="Segoe UI"/>
          <w:sz w:val="28"/>
          <w:szCs w:val="28"/>
          <w:lang w:eastAsia="en-GB"/>
        </w:rPr>
        <w:t>Chairperson</w:t>
      </w:r>
      <w:r w:rsidRPr="00044510">
        <w:rPr>
          <w:rFonts w:ascii="Segoe UI" w:eastAsia="Times New Roman" w:hAnsi="Segoe UI" w:cs="Segoe UI"/>
          <w:sz w:val="28"/>
          <w:szCs w:val="28"/>
          <w:lang w:eastAsia="en-GB"/>
        </w:rPr>
        <w:br/>
      </w:r>
      <w:r w:rsidRPr="00044510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Date:</w:t>
      </w:r>
      <w:r w:rsidRPr="00044510">
        <w:rPr>
          <w:rFonts w:ascii="Segoe UI" w:eastAsia="Times New Roman" w:hAnsi="Segoe UI" w:cs="Segoe UI"/>
          <w:sz w:val="28"/>
          <w:szCs w:val="28"/>
          <w:lang w:eastAsia="en-GB"/>
        </w:rPr>
        <w:t xml:space="preserve"> </w:t>
      </w:r>
      <w:r w:rsidR="00FA269E">
        <w:rPr>
          <w:rFonts w:ascii="Segoe UI" w:eastAsia="Times New Roman" w:hAnsi="Segoe UI" w:cs="Segoe UI"/>
          <w:sz w:val="28"/>
          <w:szCs w:val="28"/>
          <w:lang w:eastAsia="en-GB"/>
        </w:rPr>
        <w:t>September 2025</w:t>
      </w:r>
    </w:p>
    <w:p w14:paraId="386C37B6" w14:textId="6D1EC699" w:rsidR="00517AF3" w:rsidRPr="00044510" w:rsidRDefault="00517AF3" w:rsidP="00D025E3">
      <w:p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</w:p>
    <w:sectPr w:rsidR="00517AF3" w:rsidRPr="00044510" w:rsidSect="00F90A70">
      <w:footerReference w:type="default" r:id="rId7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474649" w14:textId="77777777" w:rsidR="00F64EF8" w:rsidRDefault="00F64EF8" w:rsidP="00583AD3">
      <w:r>
        <w:separator/>
      </w:r>
    </w:p>
  </w:endnote>
  <w:endnote w:type="continuationSeparator" w:id="0">
    <w:p w14:paraId="49890C18" w14:textId="77777777" w:rsidR="00F64EF8" w:rsidRDefault="00F64EF8" w:rsidP="00583A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082843" w14:textId="5962A6C4" w:rsidR="00583AD3" w:rsidRDefault="00583AD3" w:rsidP="00583AD3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0D9B1B" w14:textId="77777777" w:rsidR="00F64EF8" w:rsidRDefault="00F64EF8" w:rsidP="00583AD3">
      <w:r>
        <w:separator/>
      </w:r>
    </w:p>
  </w:footnote>
  <w:footnote w:type="continuationSeparator" w:id="0">
    <w:p w14:paraId="109573C8" w14:textId="77777777" w:rsidR="00F64EF8" w:rsidRDefault="00F64EF8" w:rsidP="00583A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4"/>
    <w:multiLevelType w:val="hybridMultilevel"/>
    <w:tmpl w:val="00000004"/>
    <w:lvl w:ilvl="0" w:tplc="0000012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5"/>
    <w:multiLevelType w:val="hybridMultilevel"/>
    <w:tmpl w:val="00000005"/>
    <w:lvl w:ilvl="0" w:tplc="0000019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000006"/>
    <w:multiLevelType w:val="hybridMultilevel"/>
    <w:tmpl w:val="00000006"/>
    <w:lvl w:ilvl="0" w:tplc="000001F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0000007"/>
    <w:multiLevelType w:val="hybridMultilevel"/>
    <w:tmpl w:val="00000007"/>
    <w:lvl w:ilvl="0" w:tplc="0000025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104B50EC"/>
    <w:multiLevelType w:val="multilevel"/>
    <w:tmpl w:val="4D869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C0D4C6E"/>
    <w:multiLevelType w:val="multilevel"/>
    <w:tmpl w:val="9EAE2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918328F"/>
    <w:multiLevelType w:val="multilevel"/>
    <w:tmpl w:val="B0C64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AE513E"/>
    <w:multiLevelType w:val="multilevel"/>
    <w:tmpl w:val="F8267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E562BB5"/>
    <w:multiLevelType w:val="multilevel"/>
    <w:tmpl w:val="F9E45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EA32D6"/>
    <w:multiLevelType w:val="multilevel"/>
    <w:tmpl w:val="FF505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A155EB3"/>
    <w:multiLevelType w:val="multilevel"/>
    <w:tmpl w:val="AB765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3F43A54"/>
    <w:multiLevelType w:val="multilevel"/>
    <w:tmpl w:val="D1F2D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3550727">
    <w:abstractNumId w:val="0"/>
  </w:num>
  <w:num w:numId="2" w16cid:durableId="249042036">
    <w:abstractNumId w:val="1"/>
  </w:num>
  <w:num w:numId="3" w16cid:durableId="216480795">
    <w:abstractNumId w:val="2"/>
  </w:num>
  <w:num w:numId="4" w16cid:durableId="586354657">
    <w:abstractNumId w:val="3"/>
  </w:num>
  <w:num w:numId="5" w16cid:durableId="1959408699">
    <w:abstractNumId w:val="4"/>
  </w:num>
  <w:num w:numId="6" w16cid:durableId="930041753">
    <w:abstractNumId w:val="5"/>
  </w:num>
  <w:num w:numId="7" w16cid:durableId="869345167">
    <w:abstractNumId w:val="6"/>
  </w:num>
  <w:num w:numId="8" w16cid:durableId="792559015">
    <w:abstractNumId w:val="8"/>
  </w:num>
  <w:num w:numId="9" w16cid:durableId="1410423991">
    <w:abstractNumId w:val="12"/>
  </w:num>
  <w:num w:numId="10" w16cid:durableId="287588597">
    <w:abstractNumId w:val="7"/>
  </w:num>
  <w:num w:numId="11" w16cid:durableId="293758346">
    <w:abstractNumId w:val="13"/>
  </w:num>
  <w:num w:numId="12" w16cid:durableId="945040117">
    <w:abstractNumId w:val="9"/>
  </w:num>
  <w:num w:numId="13" w16cid:durableId="1377319753">
    <w:abstractNumId w:val="11"/>
  </w:num>
  <w:num w:numId="14" w16cid:durableId="1899894360">
    <w:abstractNumId w:val="10"/>
  </w:num>
  <w:num w:numId="15" w16cid:durableId="92333894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659E"/>
    <w:rsid w:val="00044510"/>
    <w:rsid w:val="002C51C8"/>
    <w:rsid w:val="003521EB"/>
    <w:rsid w:val="004C659E"/>
    <w:rsid w:val="004F00FC"/>
    <w:rsid w:val="00517AF3"/>
    <w:rsid w:val="00583AD3"/>
    <w:rsid w:val="0064046C"/>
    <w:rsid w:val="007C29E6"/>
    <w:rsid w:val="00D025E3"/>
    <w:rsid w:val="00D84D52"/>
    <w:rsid w:val="00F64EF8"/>
    <w:rsid w:val="00F90A70"/>
    <w:rsid w:val="00FA2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9248CD7"/>
  <w15:chartTrackingRefBased/>
  <w15:docId w15:val="{1BFA39DE-7340-604B-9596-0E89F72AA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D025E3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styleId="Heading4">
    <w:name w:val="heading 4"/>
    <w:basedOn w:val="Normal"/>
    <w:link w:val="Heading4Char"/>
    <w:uiPriority w:val="9"/>
    <w:qFormat/>
    <w:rsid w:val="00D025E3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3AD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3AD3"/>
  </w:style>
  <w:style w:type="paragraph" w:styleId="Footer">
    <w:name w:val="footer"/>
    <w:basedOn w:val="Normal"/>
    <w:link w:val="FooterChar"/>
    <w:uiPriority w:val="99"/>
    <w:unhideWhenUsed/>
    <w:rsid w:val="00583AD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83AD3"/>
  </w:style>
  <w:style w:type="character" w:customStyle="1" w:styleId="Heading3Char">
    <w:name w:val="Heading 3 Char"/>
    <w:basedOn w:val="DefaultParagraphFont"/>
    <w:link w:val="Heading3"/>
    <w:uiPriority w:val="9"/>
    <w:rsid w:val="00D025E3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D025E3"/>
    <w:rPr>
      <w:rFonts w:ascii="Times New Roman" w:eastAsia="Times New Roman" w:hAnsi="Times New Roman" w:cs="Times New Roman"/>
      <w:b/>
      <w:bCs/>
      <w:lang w:eastAsia="en-GB"/>
    </w:rPr>
  </w:style>
  <w:style w:type="character" w:styleId="Strong">
    <w:name w:val="Strong"/>
    <w:basedOn w:val="DefaultParagraphFont"/>
    <w:uiPriority w:val="22"/>
    <w:qFormat/>
    <w:rsid w:val="00D025E3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D025E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822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436</Words>
  <Characters>2490</Characters>
  <Application>Microsoft Office Word</Application>
  <DocSecurity>0</DocSecurity>
  <Lines>20</Lines>
  <Paragraphs>5</Paragraphs>
  <ScaleCrop>false</ScaleCrop>
  <Company/>
  <LinksUpToDate>false</LinksUpToDate>
  <CharactersWithSpaces>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Little Acorns Office</cp:lastModifiedBy>
  <cp:revision>2</cp:revision>
  <cp:lastPrinted>2025-10-20T14:55:00Z</cp:lastPrinted>
  <dcterms:created xsi:type="dcterms:W3CDTF">2025-10-20T14:55:00Z</dcterms:created>
  <dcterms:modified xsi:type="dcterms:W3CDTF">2025-10-20T14:55:00Z</dcterms:modified>
</cp:coreProperties>
</file>